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31687" w14:textId="77777777" w:rsidR="00E91AC9" w:rsidRDefault="00C81A53">
      <w:pPr>
        <w:pStyle w:val="Tytu"/>
        <w:spacing w:before="63" w:line="276" w:lineRule="auto"/>
        <w:ind w:right="2373" w:hanging="483"/>
      </w:pPr>
      <w:r>
        <w:t>OGÓLNA SPECYFIKACJA TECHNICZNA WYKONANIA I ODBIORU ROBÓT</w:t>
      </w:r>
    </w:p>
    <w:p w14:paraId="11B3EAE0" w14:textId="77777777" w:rsidR="00E91AC9" w:rsidRDefault="00E91AC9">
      <w:pPr>
        <w:pStyle w:val="Tekstpodstawowy"/>
        <w:spacing w:before="3"/>
        <w:ind w:left="0"/>
        <w:jc w:val="left"/>
        <w:rPr>
          <w:b/>
          <w:sz w:val="32"/>
        </w:rPr>
      </w:pPr>
    </w:p>
    <w:p w14:paraId="3E463ED5" w14:textId="77777777" w:rsidR="00E91AC9" w:rsidRDefault="00C81A53">
      <w:pPr>
        <w:pStyle w:val="Tytu"/>
        <w:spacing w:line="480" w:lineRule="auto"/>
        <w:ind w:left="3301"/>
      </w:pPr>
      <w:r>
        <w:t>Roboty w zakresie instalacji sanitarnych wewnętrznych ST-01-00 - WYMAGANIA OGÓLNE</w:t>
      </w:r>
    </w:p>
    <w:p w14:paraId="27E558B5" w14:textId="77777777" w:rsidR="00E91AC9" w:rsidRDefault="00E91AC9">
      <w:pPr>
        <w:pStyle w:val="Tekstpodstawowy"/>
        <w:spacing w:before="10"/>
        <w:ind w:left="0"/>
        <w:jc w:val="left"/>
        <w:rPr>
          <w:b/>
          <w:sz w:val="31"/>
        </w:rPr>
      </w:pPr>
    </w:p>
    <w:p w14:paraId="2488DDBD" w14:textId="77777777" w:rsidR="00E91AC9" w:rsidRDefault="00C81A53">
      <w:pPr>
        <w:tabs>
          <w:tab w:val="left" w:pos="3491"/>
        </w:tabs>
        <w:ind w:left="658"/>
        <w:rPr>
          <w:sz w:val="24"/>
        </w:rPr>
      </w:pPr>
      <w:r>
        <w:rPr>
          <w:b/>
          <w:sz w:val="24"/>
        </w:rPr>
        <w:t>BRANŻA</w:t>
      </w:r>
      <w:r>
        <w:rPr>
          <w:b/>
          <w:sz w:val="24"/>
        </w:rPr>
        <w:tab/>
      </w:r>
      <w:r>
        <w:rPr>
          <w:sz w:val="24"/>
        </w:rPr>
        <w:t>INSTALACJE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SANITARNE</w:t>
      </w:r>
    </w:p>
    <w:p w14:paraId="31AF682A" w14:textId="77777777" w:rsidR="00E91AC9" w:rsidRDefault="00E91AC9">
      <w:pPr>
        <w:pStyle w:val="Tekstpodstawowy"/>
        <w:spacing w:before="1"/>
        <w:ind w:left="0"/>
        <w:jc w:val="left"/>
        <w:rPr>
          <w:sz w:val="31"/>
        </w:rPr>
      </w:pPr>
    </w:p>
    <w:p w14:paraId="313BD831" w14:textId="77D3B7D9" w:rsidR="00E91AC9" w:rsidRDefault="00C81A53">
      <w:pPr>
        <w:tabs>
          <w:tab w:val="left" w:pos="3491"/>
        </w:tabs>
        <w:ind w:left="658"/>
        <w:rPr>
          <w:sz w:val="24"/>
        </w:rPr>
      </w:pPr>
      <w:r>
        <w:rPr>
          <w:b/>
          <w:spacing w:val="-3"/>
          <w:sz w:val="24"/>
        </w:rPr>
        <w:t>NAZWA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INWESTYCJI:</w:t>
      </w:r>
      <w:r>
        <w:rPr>
          <w:b/>
          <w:sz w:val="24"/>
        </w:rPr>
        <w:tab/>
      </w:r>
      <w:r w:rsidR="00A832C5">
        <w:rPr>
          <w:sz w:val="24"/>
        </w:rPr>
        <w:t>PRZEBUDOWA Z ROZBUDOWĄ ŚWIETLICY WIEJSKIEJ</w:t>
      </w:r>
    </w:p>
    <w:p w14:paraId="5FE1ADD6" w14:textId="77777777" w:rsidR="00E91AC9" w:rsidRDefault="00E91AC9">
      <w:pPr>
        <w:pStyle w:val="Tekstpodstawowy"/>
        <w:ind w:left="0"/>
        <w:jc w:val="left"/>
        <w:rPr>
          <w:sz w:val="26"/>
        </w:rPr>
      </w:pPr>
    </w:p>
    <w:p w14:paraId="6FD6C301" w14:textId="77777777" w:rsidR="00E91AC9" w:rsidRDefault="00E91AC9">
      <w:pPr>
        <w:pStyle w:val="Tekstpodstawowy"/>
        <w:ind w:left="0"/>
        <w:jc w:val="left"/>
        <w:rPr>
          <w:sz w:val="26"/>
        </w:rPr>
      </w:pPr>
    </w:p>
    <w:p w14:paraId="1D03FC85" w14:textId="77777777" w:rsidR="00E91AC9" w:rsidRDefault="00C81A53">
      <w:pPr>
        <w:tabs>
          <w:tab w:val="left" w:pos="3498"/>
        </w:tabs>
        <w:spacing w:before="200"/>
        <w:ind w:left="658"/>
        <w:rPr>
          <w:sz w:val="24"/>
        </w:rPr>
      </w:pPr>
      <w:r>
        <w:rPr>
          <w:b/>
          <w:sz w:val="24"/>
        </w:rPr>
        <w:t>INWESTOR:</w:t>
      </w:r>
      <w:r>
        <w:rPr>
          <w:b/>
          <w:sz w:val="24"/>
        </w:rPr>
        <w:tab/>
      </w:r>
      <w:r>
        <w:rPr>
          <w:sz w:val="24"/>
        </w:rPr>
        <w:t>GMINA</w:t>
      </w:r>
      <w:r>
        <w:rPr>
          <w:spacing w:val="-17"/>
          <w:sz w:val="24"/>
        </w:rPr>
        <w:t xml:space="preserve"> </w:t>
      </w:r>
      <w:r>
        <w:rPr>
          <w:sz w:val="24"/>
        </w:rPr>
        <w:t>ŚMIGIEL,</w:t>
      </w:r>
    </w:p>
    <w:p w14:paraId="3CFB373C" w14:textId="77777777" w:rsidR="00E91AC9" w:rsidRDefault="00E91AC9">
      <w:pPr>
        <w:pStyle w:val="Tekstpodstawowy"/>
        <w:ind w:left="0"/>
        <w:jc w:val="left"/>
        <w:rPr>
          <w:sz w:val="26"/>
        </w:rPr>
      </w:pPr>
    </w:p>
    <w:p w14:paraId="0C82C620" w14:textId="77777777" w:rsidR="00E91AC9" w:rsidRDefault="00E91AC9">
      <w:pPr>
        <w:pStyle w:val="Tekstpodstawowy"/>
        <w:spacing w:before="2"/>
        <w:ind w:left="0"/>
        <w:jc w:val="left"/>
        <w:rPr>
          <w:sz w:val="26"/>
        </w:rPr>
      </w:pPr>
    </w:p>
    <w:p w14:paraId="0FF77E7D" w14:textId="77777777" w:rsidR="00E91AC9" w:rsidRDefault="00C81A53">
      <w:pPr>
        <w:tabs>
          <w:tab w:val="left" w:pos="3491"/>
        </w:tabs>
        <w:ind w:left="658"/>
        <w:rPr>
          <w:sz w:val="24"/>
        </w:rPr>
      </w:pPr>
      <w:r>
        <w:rPr>
          <w:b/>
          <w:sz w:val="24"/>
        </w:rPr>
        <w:t>ADRES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INWESTORA:</w:t>
      </w:r>
      <w:r>
        <w:rPr>
          <w:b/>
          <w:sz w:val="24"/>
        </w:rPr>
        <w:tab/>
      </w:r>
      <w:r>
        <w:rPr>
          <w:sz w:val="24"/>
        </w:rPr>
        <w:t>PL. WOJSKA POLSKIEGO</w:t>
      </w:r>
      <w:r>
        <w:rPr>
          <w:spacing w:val="-17"/>
          <w:sz w:val="24"/>
        </w:rPr>
        <w:t xml:space="preserve"> </w:t>
      </w:r>
      <w:r>
        <w:rPr>
          <w:sz w:val="24"/>
        </w:rPr>
        <w:t>6,</w:t>
      </w:r>
    </w:p>
    <w:p w14:paraId="24BC321E" w14:textId="77777777" w:rsidR="00E91AC9" w:rsidRDefault="00C81A53">
      <w:pPr>
        <w:spacing w:before="161"/>
        <w:ind w:left="3474" w:right="5107"/>
        <w:jc w:val="center"/>
        <w:rPr>
          <w:sz w:val="24"/>
        </w:rPr>
      </w:pPr>
      <w:r>
        <w:rPr>
          <w:sz w:val="24"/>
        </w:rPr>
        <w:t>64-030 ŚMIGIEL</w:t>
      </w:r>
    </w:p>
    <w:p w14:paraId="62DB5EEC" w14:textId="77777777" w:rsidR="00E91AC9" w:rsidRDefault="00E91AC9">
      <w:pPr>
        <w:pStyle w:val="Tekstpodstawowy"/>
        <w:ind w:left="0"/>
        <w:jc w:val="left"/>
        <w:rPr>
          <w:sz w:val="26"/>
        </w:rPr>
      </w:pPr>
    </w:p>
    <w:p w14:paraId="14D55C27" w14:textId="77777777" w:rsidR="00E91AC9" w:rsidRDefault="00E91AC9">
      <w:pPr>
        <w:pStyle w:val="Tekstpodstawowy"/>
        <w:ind w:left="0"/>
        <w:jc w:val="left"/>
        <w:rPr>
          <w:sz w:val="26"/>
        </w:rPr>
      </w:pPr>
    </w:p>
    <w:p w14:paraId="583D0488" w14:textId="77777777" w:rsidR="00E91AC9" w:rsidRDefault="00E91AC9">
      <w:pPr>
        <w:pStyle w:val="Tekstpodstawowy"/>
        <w:spacing w:before="6"/>
        <w:ind w:left="0"/>
        <w:jc w:val="left"/>
        <w:rPr>
          <w:sz w:val="27"/>
        </w:rPr>
      </w:pPr>
    </w:p>
    <w:p w14:paraId="37E3B05F" w14:textId="73F3A940" w:rsidR="00E91AC9" w:rsidRDefault="00C81A53">
      <w:pPr>
        <w:tabs>
          <w:tab w:val="left" w:pos="3491"/>
        </w:tabs>
        <w:ind w:left="658"/>
        <w:rPr>
          <w:sz w:val="24"/>
        </w:rPr>
      </w:pPr>
      <w:r>
        <w:rPr>
          <w:b/>
          <w:sz w:val="24"/>
        </w:rPr>
        <w:t>ADRES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INWESTYCJI:</w:t>
      </w:r>
      <w:r>
        <w:rPr>
          <w:b/>
          <w:sz w:val="24"/>
        </w:rPr>
        <w:tab/>
      </w:r>
      <w:r w:rsidR="00A832C5">
        <w:rPr>
          <w:sz w:val="24"/>
        </w:rPr>
        <w:t>STARE BOJANOWO</w:t>
      </w:r>
      <w:r>
        <w:rPr>
          <w:sz w:val="24"/>
        </w:rPr>
        <w:t xml:space="preserve"> DZ NR </w:t>
      </w:r>
      <w:r w:rsidR="00A832C5">
        <w:rPr>
          <w:sz w:val="24"/>
        </w:rPr>
        <w:t>161/2, 163/1</w:t>
      </w:r>
    </w:p>
    <w:p w14:paraId="34F1F39F" w14:textId="77777777" w:rsidR="00E91AC9" w:rsidRDefault="00E91AC9">
      <w:pPr>
        <w:pStyle w:val="Tekstpodstawowy"/>
        <w:ind w:left="0"/>
        <w:jc w:val="left"/>
        <w:rPr>
          <w:sz w:val="26"/>
        </w:rPr>
      </w:pPr>
    </w:p>
    <w:p w14:paraId="411BDCB3" w14:textId="77777777" w:rsidR="00E91AC9" w:rsidRDefault="00E91AC9">
      <w:pPr>
        <w:pStyle w:val="Tekstpodstawowy"/>
        <w:ind w:left="0"/>
        <w:jc w:val="left"/>
        <w:rPr>
          <w:sz w:val="26"/>
        </w:rPr>
      </w:pPr>
    </w:p>
    <w:p w14:paraId="64EE92DF" w14:textId="77777777" w:rsidR="00E91AC9" w:rsidRDefault="00E91AC9">
      <w:pPr>
        <w:pStyle w:val="Tekstpodstawowy"/>
        <w:ind w:left="0"/>
        <w:jc w:val="left"/>
        <w:rPr>
          <w:sz w:val="26"/>
        </w:rPr>
      </w:pPr>
    </w:p>
    <w:p w14:paraId="2F8558AB" w14:textId="77777777" w:rsidR="00E91AC9" w:rsidRDefault="00C81A53">
      <w:pPr>
        <w:spacing w:before="195"/>
        <w:ind w:left="658"/>
        <w:rPr>
          <w:b/>
          <w:sz w:val="24"/>
        </w:rPr>
      </w:pPr>
      <w:r>
        <w:rPr>
          <w:b/>
          <w:sz w:val="24"/>
        </w:rPr>
        <w:t>AUTORZY PROJEKTU:</w:t>
      </w:r>
    </w:p>
    <w:p w14:paraId="29A761ED" w14:textId="77777777" w:rsidR="00E91AC9" w:rsidRDefault="00C81A53">
      <w:pPr>
        <w:spacing w:before="137" w:after="6"/>
        <w:ind w:left="942"/>
        <w:rPr>
          <w:rFonts w:ascii="Symbol" w:hAnsi="Symbol"/>
          <w:sz w:val="4"/>
        </w:rPr>
      </w:pPr>
      <w:r>
        <w:rPr>
          <w:rFonts w:ascii="Symbol" w:hAnsi="Symbol"/>
          <w:w w:val="102"/>
          <w:sz w:val="4"/>
        </w:rPr>
        <w:t>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1446"/>
        <w:gridCol w:w="1702"/>
        <w:gridCol w:w="2410"/>
        <w:gridCol w:w="1105"/>
        <w:gridCol w:w="1143"/>
      </w:tblGrid>
      <w:tr w:rsidR="00E91AC9" w14:paraId="12BCE30B" w14:textId="77777777">
        <w:trPr>
          <w:trHeight w:val="239"/>
        </w:trPr>
        <w:tc>
          <w:tcPr>
            <w:tcW w:w="2096" w:type="dxa"/>
          </w:tcPr>
          <w:p w14:paraId="156497B8" w14:textId="77777777" w:rsidR="00E91AC9" w:rsidRDefault="00C81A53">
            <w:pPr>
              <w:pStyle w:val="TableParagraph"/>
              <w:spacing w:before="1"/>
              <w:ind w:left="716" w:right="708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Branża:</w:t>
            </w:r>
          </w:p>
        </w:tc>
        <w:tc>
          <w:tcPr>
            <w:tcW w:w="1446" w:type="dxa"/>
          </w:tcPr>
          <w:p w14:paraId="4F1D206B" w14:textId="77777777" w:rsidR="00E91AC9" w:rsidRDefault="00C81A53">
            <w:pPr>
              <w:pStyle w:val="TableParagraph"/>
              <w:spacing w:before="1"/>
              <w:ind w:left="248"/>
              <w:rPr>
                <w:i/>
                <w:sz w:val="18"/>
              </w:rPr>
            </w:pPr>
            <w:r>
              <w:rPr>
                <w:i/>
                <w:sz w:val="18"/>
              </w:rPr>
              <w:t>Projektanci:</w:t>
            </w:r>
          </w:p>
        </w:tc>
        <w:tc>
          <w:tcPr>
            <w:tcW w:w="1702" w:type="dxa"/>
          </w:tcPr>
          <w:p w14:paraId="2B719A04" w14:textId="77777777" w:rsidR="00E91AC9" w:rsidRDefault="00C81A53">
            <w:pPr>
              <w:pStyle w:val="TableParagraph"/>
              <w:spacing w:before="1"/>
              <w:ind w:left="258" w:right="25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Nr uprawnień:</w:t>
            </w:r>
          </w:p>
        </w:tc>
        <w:tc>
          <w:tcPr>
            <w:tcW w:w="2410" w:type="dxa"/>
          </w:tcPr>
          <w:p w14:paraId="402E4992" w14:textId="77777777" w:rsidR="00E91AC9" w:rsidRDefault="00C81A53">
            <w:pPr>
              <w:pStyle w:val="TableParagraph"/>
              <w:spacing w:before="1"/>
              <w:ind w:left="461"/>
              <w:rPr>
                <w:i/>
                <w:sz w:val="18"/>
              </w:rPr>
            </w:pPr>
            <w:r>
              <w:rPr>
                <w:i/>
                <w:sz w:val="18"/>
              </w:rPr>
              <w:t>Zakres uprawnień:</w:t>
            </w:r>
          </w:p>
        </w:tc>
        <w:tc>
          <w:tcPr>
            <w:tcW w:w="1105" w:type="dxa"/>
          </w:tcPr>
          <w:p w14:paraId="4AC92FC5" w14:textId="77777777" w:rsidR="00E91AC9" w:rsidRDefault="00C81A53">
            <w:pPr>
              <w:pStyle w:val="TableParagraph"/>
              <w:spacing w:before="1"/>
              <w:ind w:left="334"/>
              <w:rPr>
                <w:i/>
                <w:sz w:val="18"/>
              </w:rPr>
            </w:pPr>
            <w:r>
              <w:rPr>
                <w:i/>
                <w:sz w:val="18"/>
              </w:rPr>
              <w:t>Data:</w:t>
            </w:r>
          </w:p>
        </w:tc>
        <w:tc>
          <w:tcPr>
            <w:tcW w:w="1143" w:type="dxa"/>
          </w:tcPr>
          <w:p w14:paraId="233A6838" w14:textId="77777777" w:rsidR="00E91AC9" w:rsidRDefault="00C81A53">
            <w:pPr>
              <w:pStyle w:val="TableParagraph"/>
              <w:spacing w:before="1"/>
              <w:ind w:left="269"/>
              <w:rPr>
                <w:i/>
                <w:sz w:val="18"/>
              </w:rPr>
            </w:pPr>
            <w:r>
              <w:rPr>
                <w:i/>
                <w:sz w:val="18"/>
              </w:rPr>
              <w:t>Podpis:</w:t>
            </w:r>
          </w:p>
        </w:tc>
      </w:tr>
      <w:tr w:rsidR="00E91AC9" w14:paraId="46AD4468" w14:textId="77777777">
        <w:trPr>
          <w:trHeight w:val="1269"/>
        </w:trPr>
        <w:tc>
          <w:tcPr>
            <w:tcW w:w="2096" w:type="dxa"/>
          </w:tcPr>
          <w:p w14:paraId="735EE766" w14:textId="77777777" w:rsidR="00E91AC9" w:rsidRDefault="00E91AC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1AE01C0F" w14:textId="77777777" w:rsidR="00E91AC9" w:rsidRDefault="00E91AC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22A1236C" w14:textId="77777777" w:rsidR="00E91AC9" w:rsidRDefault="00E91AC9">
            <w:pPr>
              <w:pStyle w:val="TableParagraph"/>
              <w:spacing w:before="9"/>
              <w:rPr>
                <w:rFonts w:ascii="Symbol" w:hAnsi="Symbol"/>
                <w:sz w:val="14"/>
              </w:rPr>
            </w:pPr>
          </w:p>
          <w:p w14:paraId="1AD8B403" w14:textId="77777777" w:rsidR="00E91AC9" w:rsidRDefault="00C81A53">
            <w:pPr>
              <w:pStyle w:val="TableParagraph"/>
              <w:spacing w:line="276" w:lineRule="auto"/>
              <w:ind w:left="578" w:right="278" w:hanging="277"/>
              <w:rPr>
                <w:b/>
                <w:i/>
                <w:sz w:val="12"/>
              </w:rPr>
            </w:pPr>
            <w:r>
              <w:rPr>
                <w:b/>
                <w:i/>
                <w:sz w:val="12"/>
              </w:rPr>
              <w:t>INSTALACJE SANITARNE PROJEKTOWAŁ</w:t>
            </w:r>
          </w:p>
        </w:tc>
        <w:tc>
          <w:tcPr>
            <w:tcW w:w="1446" w:type="dxa"/>
          </w:tcPr>
          <w:p w14:paraId="067E9F66" w14:textId="77777777" w:rsidR="00E91AC9" w:rsidRDefault="00E91AC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42B5CA65" w14:textId="77777777" w:rsidR="00E91AC9" w:rsidRDefault="00E91AC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53226353" w14:textId="77777777" w:rsidR="00E91AC9" w:rsidRDefault="00E91AC9">
            <w:pPr>
              <w:pStyle w:val="TableParagraph"/>
              <w:spacing w:before="9"/>
              <w:rPr>
                <w:rFonts w:ascii="Symbol" w:hAnsi="Symbol"/>
                <w:sz w:val="14"/>
              </w:rPr>
            </w:pPr>
          </w:p>
          <w:p w14:paraId="694950CD" w14:textId="77777777" w:rsidR="00E91AC9" w:rsidRDefault="00C81A53">
            <w:pPr>
              <w:pStyle w:val="TableParagraph"/>
              <w:spacing w:line="276" w:lineRule="auto"/>
              <w:ind w:left="155" w:firstLine="292"/>
              <w:rPr>
                <w:sz w:val="12"/>
              </w:rPr>
            </w:pPr>
            <w:r>
              <w:rPr>
                <w:sz w:val="12"/>
              </w:rPr>
              <w:t>MGR INŻ. PATRYK KOSMALA</w:t>
            </w:r>
          </w:p>
        </w:tc>
        <w:tc>
          <w:tcPr>
            <w:tcW w:w="1702" w:type="dxa"/>
          </w:tcPr>
          <w:p w14:paraId="3CADA6A8" w14:textId="77777777" w:rsidR="00E91AC9" w:rsidRDefault="00E91AC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6CDF613B" w14:textId="77777777" w:rsidR="00E91AC9" w:rsidRDefault="00E91AC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50A20B58" w14:textId="77777777" w:rsidR="00E91AC9" w:rsidRDefault="00E91AC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739A12FF" w14:textId="77777777" w:rsidR="00E91AC9" w:rsidRDefault="00E91AC9">
            <w:pPr>
              <w:pStyle w:val="TableParagraph"/>
              <w:spacing w:before="3"/>
              <w:rPr>
                <w:rFonts w:ascii="Symbol" w:hAnsi="Symbol"/>
                <w:sz w:val="9"/>
              </w:rPr>
            </w:pPr>
          </w:p>
          <w:p w14:paraId="78D7AD48" w14:textId="77777777" w:rsidR="00E91AC9" w:rsidRDefault="00C81A53">
            <w:pPr>
              <w:pStyle w:val="TableParagraph"/>
              <w:ind w:left="258" w:right="252"/>
              <w:jc w:val="center"/>
              <w:rPr>
                <w:sz w:val="12"/>
              </w:rPr>
            </w:pPr>
            <w:r>
              <w:rPr>
                <w:sz w:val="12"/>
              </w:rPr>
              <w:t>WKP/0161/PWOS/16</w:t>
            </w:r>
          </w:p>
        </w:tc>
        <w:tc>
          <w:tcPr>
            <w:tcW w:w="2410" w:type="dxa"/>
          </w:tcPr>
          <w:p w14:paraId="051F8BAF" w14:textId="77777777" w:rsidR="00E91AC9" w:rsidRDefault="00C81A53">
            <w:pPr>
              <w:pStyle w:val="TableParagraph"/>
              <w:spacing w:line="276" w:lineRule="auto"/>
              <w:ind w:left="106" w:right="140"/>
              <w:rPr>
                <w:sz w:val="12"/>
              </w:rPr>
            </w:pPr>
            <w:r>
              <w:rPr>
                <w:sz w:val="12"/>
              </w:rPr>
              <w:t>UPRAWNIENIA BUDOWLANE DO PROJEKTOWANIA W SPECJALNOŚCI INSTALACYJNEJ W ZAKRESIE SIECI INNSTALACJI IURZADZEŃ CIEPLNYCH WENTYLACYJNYCH,</w:t>
            </w:r>
          </w:p>
          <w:p w14:paraId="263E7B0A" w14:textId="77777777" w:rsidR="00E91AC9" w:rsidRDefault="00C81A53">
            <w:pPr>
              <w:pStyle w:val="TableParagraph"/>
              <w:spacing w:before="1" w:line="276" w:lineRule="auto"/>
              <w:ind w:left="106" w:right="294"/>
              <w:rPr>
                <w:sz w:val="12"/>
              </w:rPr>
            </w:pPr>
            <w:r>
              <w:rPr>
                <w:sz w:val="12"/>
              </w:rPr>
              <w:t>GAZOWYCH, WODOCIĄGOWYCH I KANALIZACYJNYCH BEZ</w:t>
            </w:r>
          </w:p>
          <w:p w14:paraId="4602E687" w14:textId="77777777" w:rsidR="00E91AC9" w:rsidRDefault="00C81A53">
            <w:pPr>
              <w:pStyle w:val="TableParagraph"/>
              <w:spacing w:line="137" w:lineRule="exact"/>
              <w:ind w:left="106"/>
              <w:rPr>
                <w:sz w:val="12"/>
              </w:rPr>
            </w:pPr>
            <w:r>
              <w:rPr>
                <w:sz w:val="12"/>
              </w:rPr>
              <w:t>OGRANICZEŃ</w:t>
            </w:r>
          </w:p>
        </w:tc>
        <w:tc>
          <w:tcPr>
            <w:tcW w:w="1105" w:type="dxa"/>
          </w:tcPr>
          <w:p w14:paraId="7852B636" w14:textId="77777777" w:rsidR="00E91AC9" w:rsidRDefault="00E91AC9" w:rsidP="00A832C5">
            <w:pPr>
              <w:pStyle w:val="TableParagraph"/>
              <w:jc w:val="center"/>
              <w:rPr>
                <w:rFonts w:ascii="Symbol" w:hAnsi="Symbol"/>
                <w:sz w:val="12"/>
              </w:rPr>
            </w:pPr>
          </w:p>
          <w:p w14:paraId="18252869" w14:textId="77777777" w:rsidR="00E91AC9" w:rsidRDefault="00E91AC9" w:rsidP="00A832C5">
            <w:pPr>
              <w:pStyle w:val="TableParagraph"/>
              <w:jc w:val="center"/>
              <w:rPr>
                <w:rFonts w:ascii="Symbol" w:hAnsi="Symbol"/>
                <w:sz w:val="12"/>
              </w:rPr>
            </w:pPr>
          </w:p>
          <w:p w14:paraId="4C40579D" w14:textId="77777777" w:rsidR="00A832C5" w:rsidRDefault="00A832C5" w:rsidP="00A832C5">
            <w:pPr>
              <w:pStyle w:val="TableParagraph"/>
              <w:spacing w:before="102" w:line="554" w:lineRule="auto"/>
              <w:ind w:left="416" w:right="245" w:hanging="147"/>
              <w:jc w:val="center"/>
              <w:rPr>
                <w:sz w:val="12"/>
              </w:rPr>
            </w:pPr>
            <w:r>
              <w:rPr>
                <w:sz w:val="12"/>
              </w:rPr>
              <w:t>MAJ</w:t>
            </w:r>
          </w:p>
          <w:p w14:paraId="648C021C" w14:textId="61A32E9E" w:rsidR="00E91AC9" w:rsidRDefault="00C81A53" w:rsidP="00A832C5">
            <w:pPr>
              <w:pStyle w:val="TableParagraph"/>
              <w:spacing w:before="102" w:line="554" w:lineRule="auto"/>
              <w:ind w:left="416" w:right="245" w:hanging="147"/>
              <w:jc w:val="center"/>
              <w:rPr>
                <w:sz w:val="12"/>
              </w:rPr>
            </w:pPr>
            <w:r>
              <w:rPr>
                <w:sz w:val="12"/>
              </w:rPr>
              <w:t>2022</w:t>
            </w:r>
          </w:p>
        </w:tc>
        <w:tc>
          <w:tcPr>
            <w:tcW w:w="1143" w:type="dxa"/>
          </w:tcPr>
          <w:p w14:paraId="6A39CE53" w14:textId="77777777" w:rsidR="00E91AC9" w:rsidRDefault="00E91A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0262619" w14:textId="77777777" w:rsidR="00E91AC9" w:rsidRDefault="00E91AC9">
      <w:pPr>
        <w:pStyle w:val="Tekstpodstawowy"/>
        <w:ind w:left="0"/>
        <w:jc w:val="left"/>
        <w:rPr>
          <w:rFonts w:ascii="Symbol" w:hAnsi="Symbol"/>
          <w:sz w:val="4"/>
        </w:rPr>
      </w:pPr>
    </w:p>
    <w:p w14:paraId="5290382A" w14:textId="77777777" w:rsidR="00E91AC9" w:rsidRDefault="00E91AC9">
      <w:pPr>
        <w:pStyle w:val="Tekstpodstawowy"/>
        <w:ind w:left="0"/>
        <w:jc w:val="left"/>
        <w:rPr>
          <w:rFonts w:ascii="Symbol" w:hAnsi="Symbol"/>
          <w:sz w:val="4"/>
        </w:rPr>
      </w:pPr>
    </w:p>
    <w:p w14:paraId="01C78E1C" w14:textId="77777777" w:rsidR="00E91AC9" w:rsidRDefault="00E91AC9">
      <w:pPr>
        <w:pStyle w:val="Tekstpodstawowy"/>
        <w:ind w:left="0"/>
        <w:jc w:val="left"/>
        <w:rPr>
          <w:rFonts w:ascii="Symbol" w:hAnsi="Symbol"/>
          <w:sz w:val="4"/>
        </w:rPr>
      </w:pPr>
    </w:p>
    <w:p w14:paraId="5FA38AC8" w14:textId="77777777" w:rsidR="00E91AC9" w:rsidRDefault="00E91AC9">
      <w:pPr>
        <w:pStyle w:val="Tekstpodstawowy"/>
        <w:ind w:left="0"/>
        <w:jc w:val="left"/>
        <w:rPr>
          <w:rFonts w:ascii="Symbol" w:hAnsi="Symbol"/>
          <w:sz w:val="4"/>
        </w:rPr>
      </w:pPr>
    </w:p>
    <w:p w14:paraId="201006DB" w14:textId="77777777" w:rsidR="00E91AC9" w:rsidRDefault="00E91AC9">
      <w:pPr>
        <w:pStyle w:val="Tekstpodstawowy"/>
        <w:ind w:left="0"/>
        <w:jc w:val="left"/>
        <w:rPr>
          <w:rFonts w:ascii="Symbol" w:hAnsi="Symbol"/>
          <w:sz w:val="4"/>
        </w:rPr>
      </w:pPr>
    </w:p>
    <w:p w14:paraId="21E3D521" w14:textId="77777777" w:rsidR="00E91AC9" w:rsidRDefault="00E91AC9">
      <w:pPr>
        <w:pStyle w:val="Tekstpodstawowy"/>
        <w:ind w:left="0"/>
        <w:jc w:val="left"/>
        <w:rPr>
          <w:rFonts w:ascii="Symbol" w:hAnsi="Symbol"/>
          <w:sz w:val="4"/>
        </w:rPr>
      </w:pPr>
    </w:p>
    <w:p w14:paraId="3C741719" w14:textId="77777777" w:rsidR="00E91AC9" w:rsidRDefault="00E91AC9">
      <w:pPr>
        <w:pStyle w:val="Tekstpodstawowy"/>
        <w:ind w:left="0"/>
        <w:jc w:val="left"/>
        <w:rPr>
          <w:rFonts w:ascii="Symbol" w:hAnsi="Symbol"/>
          <w:sz w:val="4"/>
        </w:rPr>
      </w:pPr>
    </w:p>
    <w:p w14:paraId="4CA6F831" w14:textId="77777777" w:rsidR="00E91AC9" w:rsidRDefault="00E91AC9">
      <w:pPr>
        <w:pStyle w:val="Tekstpodstawowy"/>
        <w:ind w:left="0"/>
        <w:jc w:val="left"/>
        <w:rPr>
          <w:rFonts w:ascii="Symbol" w:hAnsi="Symbol"/>
          <w:sz w:val="4"/>
        </w:rPr>
      </w:pPr>
    </w:p>
    <w:p w14:paraId="3C8C4F09" w14:textId="77777777" w:rsidR="00E91AC9" w:rsidRDefault="00C81A53">
      <w:pPr>
        <w:spacing w:before="32" w:line="278" w:lineRule="auto"/>
        <w:ind w:left="658" w:right="1069"/>
        <w:rPr>
          <w:sz w:val="16"/>
        </w:rPr>
      </w:pPr>
      <w:r>
        <w:rPr>
          <w:sz w:val="16"/>
        </w:rPr>
        <w:t>Niniejsze opracowanie zostało sporządzone dla określonego odbiorcy i podlega ochronie w zakresie prawa autorskiego na podstawie Ustawy z dnia 4 lutego 1994r. o prawie autorskim i prawach pokrewnych (tekst ujednolicony</w:t>
      </w:r>
    </w:p>
    <w:p w14:paraId="1B823AC5" w14:textId="26186785" w:rsidR="00E91AC9" w:rsidRDefault="00C81A53" w:rsidP="00A832C5">
      <w:pPr>
        <w:spacing w:line="276" w:lineRule="auto"/>
        <w:ind w:left="658" w:right="915"/>
        <w:rPr>
          <w:sz w:val="16"/>
        </w:rPr>
        <w:sectPr w:rsidR="00E91AC9">
          <w:footerReference w:type="default" r:id="rId7"/>
          <w:type w:val="continuous"/>
          <w:pgSz w:w="11910" w:h="16840"/>
          <w:pgMar w:top="1280" w:right="740" w:bottom="820" w:left="760" w:header="708" w:footer="621" w:gutter="0"/>
          <w:pgNumType w:start="1"/>
          <w:cols w:space="708"/>
        </w:sectPr>
      </w:pPr>
      <w:r>
        <w:rPr>
          <w:sz w:val="16"/>
        </w:rPr>
        <w:t>Dz. U. 2006.90.631 wraz z późniejszymi</w:t>
      </w:r>
      <w:r>
        <w:rPr>
          <w:sz w:val="16"/>
        </w:rPr>
        <w:t xml:space="preserve"> zmianami). Wykorzystanie jego części lub całości może mieć miejsce wyłącznie za pisemną zgodą jednostki autorski</w:t>
      </w:r>
    </w:p>
    <w:p w14:paraId="15797A81" w14:textId="2D80000A" w:rsidR="00E91AC9" w:rsidRDefault="00E91AC9" w:rsidP="00A832C5">
      <w:pPr>
        <w:tabs>
          <w:tab w:val="left" w:pos="2074"/>
        </w:tabs>
        <w:spacing w:before="75"/>
        <w:rPr>
          <w:b/>
        </w:rPr>
      </w:pPr>
    </w:p>
    <w:sectPr w:rsidR="00E91AC9" w:rsidSect="00A832C5">
      <w:footerReference w:type="default" r:id="rId8"/>
      <w:pgSz w:w="11910" w:h="16840"/>
      <w:pgMar w:top="900" w:right="740" w:bottom="820" w:left="760" w:header="0" w:footer="6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E4C9A" w14:textId="77777777" w:rsidR="00C81A53" w:rsidRDefault="00C81A53">
      <w:r>
        <w:separator/>
      </w:r>
    </w:p>
  </w:endnote>
  <w:endnote w:type="continuationSeparator" w:id="0">
    <w:p w14:paraId="03F97DB7" w14:textId="77777777" w:rsidR="00C81A53" w:rsidRDefault="00C8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35704" w14:textId="69554F8E" w:rsidR="00E91AC9" w:rsidRDefault="00A832C5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56576" behindDoc="1" locked="0" layoutInCell="1" allowOverlap="1" wp14:anchorId="4F1668DB" wp14:editId="4A3834FB">
              <wp:simplePos x="0" y="0"/>
              <wp:positionH relativeFrom="page">
                <wp:posOffset>528320</wp:posOffset>
              </wp:positionH>
              <wp:positionV relativeFrom="page">
                <wp:posOffset>10158095</wp:posOffset>
              </wp:positionV>
              <wp:extent cx="2900045" cy="18669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004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67050E" w14:textId="77777777" w:rsidR="00E91AC9" w:rsidRDefault="00C81A53">
                          <w:pPr>
                            <w:pStyle w:val="Tekstpodstawowy"/>
                            <w:spacing w:before="20"/>
                            <w:ind w:left="20"/>
                            <w:jc w:val="left"/>
                            <w:rPr>
                              <w:rFonts w:ascii="Liberation Sans Narrow" w:hAnsi="Liberation Sans Narrow"/>
                            </w:rPr>
                          </w:pPr>
                          <w:r>
                            <w:rPr>
                              <w:rFonts w:ascii="Liberation Sans Narrow" w:hAnsi="Liberation Sans Narrow"/>
                            </w:rPr>
                            <w:t>ST-01-00 OGÓLNA SPECYFIKACJA TECHNICZNA.doc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668D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6pt;margin-top:799.85pt;width:228.35pt;height:14.7pt;z-index:-160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" filled="f" stroked="f">
              <v:textbox inset="0,0,0,0">
                <w:txbxContent>
                  <w:p w14:paraId="3567050E" w14:textId="77777777" w:rsidR="00E91AC9" w:rsidRDefault="00C81A53">
                    <w:pPr>
                      <w:pStyle w:val="Tekstpodstawowy"/>
                      <w:spacing w:before="20"/>
                      <w:ind w:left="20"/>
                      <w:jc w:val="left"/>
                      <w:rPr>
                        <w:rFonts w:ascii="Liberation Sans Narrow" w:hAnsi="Liberation Sans Narrow"/>
                      </w:rPr>
                    </w:pPr>
                    <w:r>
                      <w:rPr>
                        <w:rFonts w:ascii="Liberation Sans Narrow" w:hAnsi="Liberation Sans Narrow"/>
                      </w:rPr>
                      <w:t>ST-01-00 OGÓLNA SPECYFIKACJA TECHNICZNA.doc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57088" behindDoc="1" locked="0" layoutInCell="1" allowOverlap="1" wp14:anchorId="29C17679" wp14:editId="76E608B1">
              <wp:simplePos x="0" y="0"/>
              <wp:positionH relativeFrom="page">
                <wp:posOffset>6283960</wp:posOffset>
              </wp:positionH>
              <wp:positionV relativeFrom="page">
                <wp:posOffset>10158095</wp:posOffset>
              </wp:positionV>
              <wp:extent cx="548005" cy="18669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00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43D61" w14:textId="77777777" w:rsidR="00E91AC9" w:rsidRDefault="00C81A53">
                          <w:pPr>
                            <w:pStyle w:val="Tekstpodstawowy"/>
                            <w:spacing w:before="20"/>
                            <w:ind w:left="20"/>
                            <w:jc w:val="left"/>
                            <w:rPr>
                              <w:rFonts w:ascii="Liberation Sans Narrow"/>
                            </w:rPr>
                          </w:pPr>
                          <w:r>
                            <w:rPr>
                              <w:rFonts w:ascii="Liberation Sans Narrow"/>
                              <w:color w:val="5B5B5B"/>
                            </w:rP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Liberation Sans Narrow"/>
                              <w:color w:val="5B5B5B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C17679" id="Text Box 3" o:spid="_x0000_s1027" type="#_x0000_t202" style="position:absolute;margin-left:494.8pt;margin-top:799.85pt;width:43.15pt;height:14.7pt;z-index:-1605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" filled="f" stroked="f">
              <v:textbox inset="0,0,0,0">
                <w:txbxContent>
                  <w:p w14:paraId="60743D61" w14:textId="77777777" w:rsidR="00E91AC9" w:rsidRDefault="00C81A53">
                    <w:pPr>
                      <w:pStyle w:val="Tekstpodstawowy"/>
                      <w:spacing w:before="20"/>
                      <w:ind w:left="20"/>
                      <w:jc w:val="left"/>
                      <w:rPr>
                        <w:rFonts w:ascii="Liberation Sans Narrow"/>
                      </w:rPr>
                    </w:pPr>
                    <w:r>
                      <w:rPr>
                        <w:rFonts w:ascii="Liberation Sans Narrow"/>
                        <w:color w:val="5B5B5B"/>
                      </w:rPr>
                      <w:t xml:space="preserve">Strona | </w:t>
                    </w:r>
                    <w:r>
                      <w:fldChar w:fldCharType="begin"/>
                    </w:r>
                    <w:r>
                      <w:rPr>
                        <w:rFonts w:ascii="Liberation Sans Narrow"/>
                        <w:color w:val="5B5B5B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36B92" w14:textId="0021021E" w:rsidR="00E91AC9" w:rsidRDefault="00A832C5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57600" behindDoc="1" locked="0" layoutInCell="1" allowOverlap="1" wp14:anchorId="7DEABC6C" wp14:editId="33708EBF">
              <wp:simplePos x="0" y="0"/>
              <wp:positionH relativeFrom="page">
                <wp:posOffset>502920</wp:posOffset>
              </wp:positionH>
              <wp:positionV relativeFrom="page">
                <wp:posOffset>9998075</wp:posOffset>
              </wp:positionV>
              <wp:extent cx="2925445" cy="3467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544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2F7F5C" w14:textId="77777777" w:rsidR="00E91AC9" w:rsidRDefault="00C81A53">
                          <w:pPr>
                            <w:pStyle w:val="Tekstpodstawowy"/>
                            <w:spacing w:before="20" w:line="252" w:lineRule="exact"/>
                            <w:ind w:left="60"/>
                            <w:jc w:val="left"/>
                            <w:rPr>
                              <w:rFonts w:ascii="Liberation Sans Narrow" w:hAnsi="Liberation Sans Narrow"/>
                            </w:rPr>
                          </w:pPr>
                          <w:r>
                            <w:rPr>
                              <w:rFonts w:ascii="Liberation Sans Narrow" w:hAnsi="Liberation Sans Narrow"/>
                            </w:rPr>
                            <w:t>ST-01-00 OGÓLNA SPECYFIKACJA TECHNICZNA.doc</w:t>
                          </w:r>
                        </w:p>
                        <w:p w14:paraId="5A35BB18" w14:textId="77777777" w:rsidR="00E91AC9" w:rsidRDefault="00C81A53">
                          <w:pPr>
                            <w:pStyle w:val="Tekstpodstawowy"/>
                            <w:spacing w:line="252" w:lineRule="exact"/>
                            <w:ind w:left="60"/>
                            <w:jc w:val="left"/>
                            <w:rPr>
                              <w:rFonts w:ascii="Liberation Sans Narro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Liberation Sans Narrow"/>
                              <w:color w:val="5B5B5B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EABC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9.6pt;margin-top:787.25pt;width:230.35pt;height:27.3pt;z-index:-1605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" filled="f" stroked="f">
              <v:textbox inset="0,0,0,0">
                <w:txbxContent>
                  <w:p w14:paraId="152F7F5C" w14:textId="77777777" w:rsidR="00E91AC9" w:rsidRDefault="00C81A53">
                    <w:pPr>
                      <w:pStyle w:val="Tekstpodstawowy"/>
                      <w:spacing w:before="20" w:line="252" w:lineRule="exact"/>
                      <w:ind w:left="60"/>
                      <w:jc w:val="left"/>
                      <w:rPr>
                        <w:rFonts w:ascii="Liberation Sans Narrow" w:hAnsi="Liberation Sans Narrow"/>
                      </w:rPr>
                    </w:pPr>
                    <w:r>
                      <w:rPr>
                        <w:rFonts w:ascii="Liberation Sans Narrow" w:hAnsi="Liberation Sans Narrow"/>
                      </w:rPr>
                      <w:t>ST-01-00 OGÓLNA SPECYFIKACJA TECHNICZNA.doc</w:t>
                    </w:r>
                  </w:p>
                  <w:p w14:paraId="5A35BB18" w14:textId="77777777" w:rsidR="00E91AC9" w:rsidRDefault="00C81A53">
                    <w:pPr>
                      <w:pStyle w:val="Tekstpodstawowy"/>
                      <w:spacing w:line="252" w:lineRule="exact"/>
                      <w:ind w:left="60"/>
                      <w:jc w:val="left"/>
                      <w:rPr>
                        <w:rFonts w:ascii="Liberation Sans Narrow"/>
                      </w:rPr>
                    </w:pPr>
                    <w:r>
                      <w:fldChar w:fldCharType="begin"/>
                    </w:r>
                    <w:r>
                      <w:rPr>
                        <w:rFonts w:ascii="Liberation Sans Narrow"/>
                        <w:color w:val="5B5B5B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58112" behindDoc="1" locked="0" layoutInCell="1" allowOverlap="1" wp14:anchorId="314B6B7A" wp14:editId="1B54DDFE">
              <wp:simplePos x="0" y="0"/>
              <wp:positionH relativeFrom="page">
                <wp:posOffset>6283960</wp:posOffset>
              </wp:positionH>
              <wp:positionV relativeFrom="page">
                <wp:posOffset>9998075</wp:posOffset>
              </wp:positionV>
              <wp:extent cx="425450" cy="1866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45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E0CC5" w14:textId="77777777" w:rsidR="00E91AC9" w:rsidRDefault="00C81A53">
                          <w:pPr>
                            <w:pStyle w:val="Tekstpodstawowy"/>
                            <w:spacing w:before="20"/>
                            <w:ind w:left="20"/>
                            <w:jc w:val="left"/>
                            <w:rPr>
                              <w:rFonts w:ascii="Liberation Sans Narrow"/>
                            </w:rPr>
                          </w:pPr>
                          <w:r>
                            <w:rPr>
                              <w:rFonts w:ascii="Liberation Sans Narrow"/>
                              <w:color w:val="5B5B5B"/>
                            </w:rPr>
                            <w:t>Strona |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4B6B7A" id="Text Box 1" o:spid="_x0000_s1029" type="#_x0000_t202" style="position:absolute;margin-left:494.8pt;margin-top:787.25pt;width:33.5pt;height:14.7pt;z-index:-1605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" filled="f" stroked="f">
              <v:textbox inset="0,0,0,0">
                <w:txbxContent>
                  <w:p w14:paraId="696E0CC5" w14:textId="77777777" w:rsidR="00E91AC9" w:rsidRDefault="00C81A53">
                    <w:pPr>
                      <w:pStyle w:val="Tekstpodstawowy"/>
                      <w:spacing w:before="20"/>
                      <w:ind w:left="20"/>
                      <w:jc w:val="left"/>
                      <w:rPr>
                        <w:rFonts w:ascii="Liberation Sans Narrow"/>
                      </w:rPr>
                    </w:pPr>
                    <w:r>
                      <w:rPr>
                        <w:rFonts w:ascii="Liberation Sans Narrow"/>
                        <w:color w:val="5B5B5B"/>
                      </w:rPr>
                      <w:t>Strona |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2FC39" w14:textId="77777777" w:rsidR="00C81A53" w:rsidRDefault="00C81A53">
      <w:r>
        <w:separator/>
      </w:r>
    </w:p>
  </w:footnote>
  <w:footnote w:type="continuationSeparator" w:id="0">
    <w:p w14:paraId="05097ADF" w14:textId="77777777" w:rsidR="00C81A53" w:rsidRDefault="00C81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44B1A"/>
    <w:multiLevelType w:val="hybridMultilevel"/>
    <w:tmpl w:val="E0AEF7CA"/>
    <w:lvl w:ilvl="0" w:tplc="8CF06CA8">
      <w:start w:val="1"/>
      <w:numFmt w:val="lowerLetter"/>
      <w:lvlText w:val="%1)"/>
      <w:lvlJc w:val="left"/>
      <w:pPr>
        <w:ind w:left="942" w:hanging="28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00122200">
      <w:start w:val="1"/>
      <w:numFmt w:val="decimal"/>
      <w:lvlText w:val="%2)"/>
      <w:lvlJc w:val="left"/>
      <w:pPr>
        <w:ind w:left="1378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2" w:tplc="E076BBAE">
      <w:start w:val="1"/>
      <w:numFmt w:val="lowerLetter"/>
      <w:lvlText w:val="%3)"/>
      <w:lvlJc w:val="left"/>
      <w:pPr>
        <w:ind w:left="2098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3" w:tplc="878C8C92">
      <w:numFmt w:val="bullet"/>
      <w:lvlText w:val="•"/>
      <w:lvlJc w:val="left"/>
      <w:pPr>
        <w:ind w:left="3138" w:hanging="360"/>
      </w:pPr>
      <w:rPr>
        <w:rFonts w:hint="default"/>
        <w:lang w:val="pl-PL" w:eastAsia="en-US" w:bidi="ar-SA"/>
      </w:rPr>
    </w:lvl>
    <w:lvl w:ilvl="4" w:tplc="536A7954">
      <w:numFmt w:val="bullet"/>
      <w:lvlText w:val="•"/>
      <w:lvlJc w:val="left"/>
      <w:pPr>
        <w:ind w:left="4176" w:hanging="360"/>
      </w:pPr>
      <w:rPr>
        <w:rFonts w:hint="default"/>
        <w:lang w:val="pl-PL" w:eastAsia="en-US" w:bidi="ar-SA"/>
      </w:rPr>
    </w:lvl>
    <w:lvl w:ilvl="5" w:tplc="17DA80EC">
      <w:numFmt w:val="bullet"/>
      <w:lvlText w:val="•"/>
      <w:lvlJc w:val="left"/>
      <w:pPr>
        <w:ind w:left="5214" w:hanging="360"/>
      </w:pPr>
      <w:rPr>
        <w:rFonts w:hint="default"/>
        <w:lang w:val="pl-PL" w:eastAsia="en-US" w:bidi="ar-SA"/>
      </w:rPr>
    </w:lvl>
    <w:lvl w:ilvl="6" w:tplc="3CB455AE">
      <w:numFmt w:val="bullet"/>
      <w:lvlText w:val="•"/>
      <w:lvlJc w:val="left"/>
      <w:pPr>
        <w:ind w:left="6253" w:hanging="360"/>
      </w:pPr>
      <w:rPr>
        <w:rFonts w:hint="default"/>
        <w:lang w:val="pl-PL" w:eastAsia="en-US" w:bidi="ar-SA"/>
      </w:rPr>
    </w:lvl>
    <w:lvl w:ilvl="7" w:tplc="5C5E02CE">
      <w:numFmt w:val="bullet"/>
      <w:lvlText w:val="•"/>
      <w:lvlJc w:val="left"/>
      <w:pPr>
        <w:ind w:left="7291" w:hanging="360"/>
      </w:pPr>
      <w:rPr>
        <w:rFonts w:hint="default"/>
        <w:lang w:val="pl-PL" w:eastAsia="en-US" w:bidi="ar-SA"/>
      </w:rPr>
    </w:lvl>
    <w:lvl w:ilvl="8" w:tplc="1A6633AA">
      <w:numFmt w:val="bullet"/>
      <w:lvlText w:val="•"/>
      <w:lvlJc w:val="left"/>
      <w:pPr>
        <w:ind w:left="832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960F75"/>
    <w:multiLevelType w:val="multilevel"/>
    <w:tmpl w:val="398C11CA"/>
    <w:lvl w:ilvl="0">
      <w:start w:val="1"/>
      <w:numFmt w:val="decimal"/>
      <w:lvlText w:val="%1."/>
      <w:lvlJc w:val="left"/>
      <w:pPr>
        <w:ind w:left="1018" w:hanging="36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86" w:hanging="42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29" w:hanging="771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1378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4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1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1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667196B"/>
    <w:multiLevelType w:val="hybridMultilevel"/>
    <w:tmpl w:val="B4D83306"/>
    <w:lvl w:ilvl="0" w:tplc="CC7AFD50">
      <w:start w:val="1"/>
      <w:numFmt w:val="decimal"/>
      <w:lvlText w:val="%1."/>
      <w:lvlJc w:val="left"/>
      <w:pPr>
        <w:ind w:left="942" w:hanging="28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82F445EC">
      <w:numFmt w:val="bullet"/>
      <w:lvlText w:val="•"/>
      <w:lvlJc w:val="left"/>
      <w:pPr>
        <w:ind w:left="1886" w:hanging="284"/>
      </w:pPr>
      <w:rPr>
        <w:rFonts w:hint="default"/>
        <w:lang w:val="pl-PL" w:eastAsia="en-US" w:bidi="ar-SA"/>
      </w:rPr>
    </w:lvl>
    <w:lvl w:ilvl="2" w:tplc="F268105A">
      <w:numFmt w:val="bullet"/>
      <w:lvlText w:val="•"/>
      <w:lvlJc w:val="left"/>
      <w:pPr>
        <w:ind w:left="2833" w:hanging="284"/>
      </w:pPr>
      <w:rPr>
        <w:rFonts w:hint="default"/>
        <w:lang w:val="pl-PL" w:eastAsia="en-US" w:bidi="ar-SA"/>
      </w:rPr>
    </w:lvl>
    <w:lvl w:ilvl="3" w:tplc="BFCC7540">
      <w:numFmt w:val="bullet"/>
      <w:lvlText w:val="•"/>
      <w:lvlJc w:val="left"/>
      <w:pPr>
        <w:ind w:left="3779" w:hanging="284"/>
      </w:pPr>
      <w:rPr>
        <w:rFonts w:hint="default"/>
        <w:lang w:val="pl-PL" w:eastAsia="en-US" w:bidi="ar-SA"/>
      </w:rPr>
    </w:lvl>
    <w:lvl w:ilvl="4" w:tplc="7E5C1DC4">
      <w:numFmt w:val="bullet"/>
      <w:lvlText w:val="•"/>
      <w:lvlJc w:val="left"/>
      <w:pPr>
        <w:ind w:left="4726" w:hanging="284"/>
      </w:pPr>
      <w:rPr>
        <w:rFonts w:hint="default"/>
        <w:lang w:val="pl-PL" w:eastAsia="en-US" w:bidi="ar-SA"/>
      </w:rPr>
    </w:lvl>
    <w:lvl w:ilvl="5" w:tplc="3BF6A544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8DA45E3E">
      <w:numFmt w:val="bullet"/>
      <w:lvlText w:val="•"/>
      <w:lvlJc w:val="left"/>
      <w:pPr>
        <w:ind w:left="6619" w:hanging="284"/>
      </w:pPr>
      <w:rPr>
        <w:rFonts w:hint="default"/>
        <w:lang w:val="pl-PL" w:eastAsia="en-US" w:bidi="ar-SA"/>
      </w:rPr>
    </w:lvl>
    <w:lvl w:ilvl="7" w:tplc="042A3FA8">
      <w:numFmt w:val="bullet"/>
      <w:lvlText w:val="•"/>
      <w:lvlJc w:val="left"/>
      <w:pPr>
        <w:ind w:left="7566" w:hanging="284"/>
      </w:pPr>
      <w:rPr>
        <w:rFonts w:hint="default"/>
        <w:lang w:val="pl-PL" w:eastAsia="en-US" w:bidi="ar-SA"/>
      </w:rPr>
    </w:lvl>
    <w:lvl w:ilvl="8" w:tplc="874E2F4A">
      <w:numFmt w:val="bullet"/>
      <w:lvlText w:val="•"/>
      <w:lvlJc w:val="left"/>
      <w:pPr>
        <w:ind w:left="8513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1A5B5474"/>
    <w:multiLevelType w:val="hybridMultilevel"/>
    <w:tmpl w:val="807EF708"/>
    <w:lvl w:ilvl="0" w:tplc="A6DE0F6A">
      <w:start w:val="1"/>
      <w:numFmt w:val="lowerLetter"/>
      <w:lvlText w:val="%1)"/>
      <w:lvlJc w:val="left"/>
      <w:pPr>
        <w:ind w:left="942" w:hanging="28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B9C8D2B8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8E689D42">
      <w:numFmt w:val="bullet"/>
      <w:lvlText w:val="•"/>
      <w:lvlJc w:val="left"/>
      <w:pPr>
        <w:ind w:left="2382" w:hanging="360"/>
      </w:pPr>
      <w:rPr>
        <w:rFonts w:hint="default"/>
        <w:lang w:val="pl-PL" w:eastAsia="en-US" w:bidi="ar-SA"/>
      </w:rPr>
    </w:lvl>
    <w:lvl w:ilvl="3" w:tplc="82D479BC">
      <w:numFmt w:val="bullet"/>
      <w:lvlText w:val="•"/>
      <w:lvlJc w:val="left"/>
      <w:pPr>
        <w:ind w:left="3385" w:hanging="360"/>
      </w:pPr>
      <w:rPr>
        <w:rFonts w:hint="default"/>
        <w:lang w:val="pl-PL" w:eastAsia="en-US" w:bidi="ar-SA"/>
      </w:rPr>
    </w:lvl>
    <w:lvl w:ilvl="4" w:tplc="9C1A32FA">
      <w:numFmt w:val="bullet"/>
      <w:lvlText w:val="•"/>
      <w:lvlJc w:val="left"/>
      <w:pPr>
        <w:ind w:left="4388" w:hanging="360"/>
      </w:pPr>
      <w:rPr>
        <w:rFonts w:hint="default"/>
        <w:lang w:val="pl-PL" w:eastAsia="en-US" w:bidi="ar-SA"/>
      </w:rPr>
    </w:lvl>
    <w:lvl w:ilvl="5" w:tplc="308CE8B0">
      <w:numFmt w:val="bullet"/>
      <w:lvlText w:val="•"/>
      <w:lvlJc w:val="left"/>
      <w:pPr>
        <w:ind w:left="5391" w:hanging="360"/>
      </w:pPr>
      <w:rPr>
        <w:rFonts w:hint="default"/>
        <w:lang w:val="pl-PL" w:eastAsia="en-US" w:bidi="ar-SA"/>
      </w:rPr>
    </w:lvl>
    <w:lvl w:ilvl="6" w:tplc="5192C940">
      <w:numFmt w:val="bullet"/>
      <w:lvlText w:val="•"/>
      <w:lvlJc w:val="left"/>
      <w:pPr>
        <w:ind w:left="6394" w:hanging="360"/>
      </w:pPr>
      <w:rPr>
        <w:rFonts w:hint="default"/>
        <w:lang w:val="pl-PL" w:eastAsia="en-US" w:bidi="ar-SA"/>
      </w:rPr>
    </w:lvl>
    <w:lvl w:ilvl="7" w:tplc="18806020">
      <w:numFmt w:val="bullet"/>
      <w:lvlText w:val="•"/>
      <w:lvlJc w:val="left"/>
      <w:pPr>
        <w:ind w:left="7397" w:hanging="360"/>
      </w:pPr>
      <w:rPr>
        <w:rFonts w:hint="default"/>
        <w:lang w:val="pl-PL" w:eastAsia="en-US" w:bidi="ar-SA"/>
      </w:rPr>
    </w:lvl>
    <w:lvl w:ilvl="8" w:tplc="2EF8573A">
      <w:numFmt w:val="bullet"/>
      <w:lvlText w:val="•"/>
      <w:lvlJc w:val="left"/>
      <w:pPr>
        <w:ind w:left="8400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14059CF"/>
    <w:multiLevelType w:val="hybridMultilevel"/>
    <w:tmpl w:val="35C4F41E"/>
    <w:lvl w:ilvl="0" w:tplc="ABB82974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DF2EEE6">
      <w:numFmt w:val="bullet"/>
      <w:lvlText w:val="•"/>
      <w:lvlJc w:val="left"/>
      <w:pPr>
        <w:ind w:left="2282" w:hanging="360"/>
      </w:pPr>
      <w:rPr>
        <w:rFonts w:hint="default"/>
        <w:lang w:val="pl-PL" w:eastAsia="en-US" w:bidi="ar-SA"/>
      </w:rPr>
    </w:lvl>
    <w:lvl w:ilvl="2" w:tplc="AD52A558">
      <w:numFmt w:val="bullet"/>
      <w:lvlText w:val="•"/>
      <w:lvlJc w:val="left"/>
      <w:pPr>
        <w:ind w:left="3185" w:hanging="360"/>
      </w:pPr>
      <w:rPr>
        <w:rFonts w:hint="default"/>
        <w:lang w:val="pl-PL" w:eastAsia="en-US" w:bidi="ar-SA"/>
      </w:rPr>
    </w:lvl>
    <w:lvl w:ilvl="3" w:tplc="CA7C7436">
      <w:numFmt w:val="bullet"/>
      <w:lvlText w:val="•"/>
      <w:lvlJc w:val="left"/>
      <w:pPr>
        <w:ind w:left="4087" w:hanging="360"/>
      </w:pPr>
      <w:rPr>
        <w:rFonts w:hint="default"/>
        <w:lang w:val="pl-PL" w:eastAsia="en-US" w:bidi="ar-SA"/>
      </w:rPr>
    </w:lvl>
    <w:lvl w:ilvl="4" w:tplc="BF3ABA9E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DDBCF972">
      <w:numFmt w:val="bullet"/>
      <w:lvlText w:val="•"/>
      <w:lvlJc w:val="left"/>
      <w:pPr>
        <w:ind w:left="5893" w:hanging="360"/>
      </w:pPr>
      <w:rPr>
        <w:rFonts w:hint="default"/>
        <w:lang w:val="pl-PL" w:eastAsia="en-US" w:bidi="ar-SA"/>
      </w:rPr>
    </w:lvl>
    <w:lvl w:ilvl="6" w:tplc="209C5DC2">
      <w:numFmt w:val="bullet"/>
      <w:lvlText w:val="•"/>
      <w:lvlJc w:val="left"/>
      <w:pPr>
        <w:ind w:left="6795" w:hanging="360"/>
      </w:pPr>
      <w:rPr>
        <w:rFonts w:hint="default"/>
        <w:lang w:val="pl-PL" w:eastAsia="en-US" w:bidi="ar-SA"/>
      </w:rPr>
    </w:lvl>
    <w:lvl w:ilvl="7" w:tplc="70FE1CB8">
      <w:numFmt w:val="bullet"/>
      <w:lvlText w:val="•"/>
      <w:lvlJc w:val="left"/>
      <w:pPr>
        <w:ind w:left="7698" w:hanging="360"/>
      </w:pPr>
      <w:rPr>
        <w:rFonts w:hint="default"/>
        <w:lang w:val="pl-PL" w:eastAsia="en-US" w:bidi="ar-SA"/>
      </w:rPr>
    </w:lvl>
    <w:lvl w:ilvl="8" w:tplc="1EB6AE08">
      <w:numFmt w:val="bullet"/>
      <w:lvlText w:val="•"/>
      <w:lvlJc w:val="left"/>
      <w:pPr>
        <w:ind w:left="860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EF376ED"/>
    <w:multiLevelType w:val="multilevel"/>
    <w:tmpl w:val="6422F4EC"/>
    <w:lvl w:ilvl="0">
      <w:start w:val="1"/>
      <w:numFmt w:val="decimal"/>
      <w:lvlText w:val="%1."/>
      <w:lvlJc w:val="left"/>
      <w:pPr>
        <w:ind w:left="1225" w:hanging="567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25" w:hanging="567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3057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7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9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1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31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5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69" w:hanging="567"/>
      </w:pPr>
      <w:rPr>
        <w:rFonts w:hint="default"/>
        <w:lang w:val="pl-PL" w:eastAsia="en-US" w:bidi="ar-SA"/>
      </w:rPr>
    </w:lvl>
  </w:abstractNum>
  <w:abstractNum w:abstractNumId="6" w15:restartNumberingAfterBreak="0">
    <w:nsid w:val="50EF1574"/>
    <w:multiLevelType w:val="hybridMultilevel"/>
    <w:tmpl w:val="66681B1A"/>
    <w:lvl w:ilvl="0" w:tplc="1BCA7C0E">
      <w:start w:val="1"/>
      <w:numFmt w:val="lowerLetter"/>
      <w:lvlText w:val="%1)"/>
      <w:lvlJc w:val="left"/>
      <w:pPr>
        <w:ind w:left="942" w:hanging="28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A216AEC2">
      <w:numFmt w:val="bullet"/>
      <w:lvlText w:val="•"/>
      <w:lvlJc w:val="left"/>
      <w:pPr>
        <w:ind w:left="1886" w:hanging="284"/>
      </w:pPr>
      <w:rPr>
        <w:rFonts w:hint="default"/>
        <w:lang w:val="pl-PL" w:eastAsia="en-US" w:bidi="ar-SA"/>
      </w:rPr>
    </w:lvl>
    <w:lvl w:ilvl="2" w:tplc="EF66CA78">
      <w:numFmt w:val="bullet"/>
      <w:lvlText w:val="•"/>
      <w:lvlJc w:val="left"/>
      <w:pPr>
        <w:ind w:left="2833" w:hanging="284"/>
      </w:pPr>
      <w:rPr>
        <w:rFonts w:hint="default"/>
        <w:lang w:val="pl-PL" w:eastAsia="en-US" w:bidi="ar-SA"/>
      </w:rPr>
    </w:lvl>
    <w:lvl w:ilvl="3" w:tplc="14CE7628">
      <w:numFmt w:val="bullet"/>
      <w:lvlText w:val="•"/>
      <w:lvlJc w:val="left"/>
      <w:pPr>
        <w:ind w:left="3779" w:hanging="284"/>
      </w:pPr>
      <w:rPr>
        <w:rFonts w:hint="default"/>
        <w:lang w:val="pl-PL" w:eastAsia="en-US" w:bidi="ar-SA"/>
      </w:rPr>
    </w:lvl>
    <w:lvl w:ilvl="4" w:tplc="45089748">
      <w:numFmt w:val="bullet"/>
      <w:lvlText w:val="•"/>
      <w:lvlJc w:val="left"/>
      <w:pPr>
        <w:ind w:left="4726" w:hanging="284"/>
      </w:pPr>
      <w:rPr>
        <w:rFonts w:hint="default"/>
        <w:lang w:val="pl-PL" w:eastAsia="en-US" w:bidi="ar-SA"/>
      </w:rPr>
    </w:lvl>
    <w:lvl w:ilvl="5" w:tplc="194851B8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6220D680">
      <w:numFmt w:val="bullet"/>
      <w:lvlText w:val="•"/>
      <w:lvlJc w:val="left"/>
      <w:pPr>
        <w:ind w:left="6619" w:hanging="284"/>
      </w:pPr>
      <w:rPr>
        <w:rFonts w:hint="default"/>
        <w:lang w:val="pl-PL" w:eastAsia="en-US" w:bidi="ar-SA"/>
      </w:rPr>
    </w:lvl>
    <w:lvl w:ilvl="7" w:tplc="9886B65C">
      <w:numFmt w:val="bullet"/>
      <w:lvlText w:val="•"/>
      <w:lvlJc w:val="left"/>
      <w:pPr>
        <w:ind w:left="7566" w:hanging="284"/>
      </w:pPr>
      <w:rPr>
        <w:rFonts w:hint="default"/>
        <w:lang w:val="pl-PL" w:eastAsia="en-US" w:bidi="ar-SA"/>
      </w:rPr>
    </w:lvl>
    <w:lvl w:ilvl="8" w:tplc="59523486">
      <w:numFmt w:val="bullet"/>
      <w:lvlText w:val="•"/>
      <w:lvlJc w:val="left"/>
      <w:pPr>
        <w:ind w:left="8513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5CDF3056"/>
    <w:multiLevelType w:val="hybridMultilevel"/>
    <w:tmpl w:val="4518151A"/>
    <w:lvl w:ilvl="0" w:tplc="EE665178">
      <w:numFmt w:val="bullet"/>
      <w:lvlText w:val="-"/>
      <w:lvlJc w:val="left"/>
      <w:pPr>
        <w:ind w:left="2070" w:hanging="7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CB946F06">
      <w:numFmt w:val="bullet"/>
      <w:lvlText w:val="•"/>
      <w:lvlJc w:val="left"/>
      <w:pPr>
        <w:ind w:left="2912" w:hanging="706"/>
      </w:pPr>
      <w:rPr>
        <w:rFonts w:hint="default"/>
        <w:lang w:val="pl-PL" w:eastAsia="en-US" w:bidi="ar-SA"/>
      </w:rPr>
    </w:lvl>
    <w:lvl w:ilvl="2" w:tplc="D382B6BE">
      <w:numFmt w:val="bullet"/>
      <w:lvlText w:val="•"/>
      <w:lvlJc w:val="left"/>
      <w:pPr>
        <w:ind w:left="3745" w:hanging="706"/>
      </w:pPr>
      <w:rPr>
        <w:rFonts w:hint="default"/>
        <w:lang w:val="pl-PL" w:eastAsia="en-US" w:bidi="ar-SA"/>
      </w:rPr>
    </w:lvl>
    <w:lvl w:ilvl="3" w:tplc="4F281A36">
      <w:numFmt w:val="bullet"/>
      <w:lvlText w:val="•"/>
      <w:lvlJc w:val="left"/>
      <w:pPr>
        <w:ind w:left="4577" w:hanging="706"/>
      </w:pPr>
      <w:rPr>
        <w:rFonts w:hint="default"/>
        <w:lang w:val="pl-PL" w:eastAsia="en-US" w:bidi="ar-SA"/>
      </w:rPr>
    </w:lvl>
    <w:lvl w:ilvl="4" w:tplc="F9F01BD8">
      <w:numFmt w:val="bullet"/>
      <w:lvlText w:val="•"/>
      <w:lvlJc w:val="left"/>
      <w:pPr>
        <w:ind w:left="5410" w:hanging="706"/>
      </w:pPr>
      <w:rPr>
        <w:rFonts w:hint="default"/>
        <w:lang w:val="pl-PL" w:eastAsia="en-US" w:bidi="ar-SA"/>
      </w:rPr>
    </w:lvl>
    <w:lvl w:ilvl="5" w:tplc="779E46E0">
      <w:numFmt w:val="bullet"/>
      <w:lvlText w:val="•"/>
      <w:lvlJc w:val="left"/>
      <w:pPr>
        <w:ind w:left="6243" w:hanging="706"/>
      </w:pPr>
      <w:rPr>
        <w:rFonts w:hint="default"/>
        <w:lang w:val="pl-PL" w:eastAsia="en-US" w:bidi="ar-SA"/>
      </w:rPr>
    </w:lvl>
    <w:lvl w:ilvl="6" w:tplc="72E410EE">
      <w:numFmt w:val="bullet"/>
      <w:lvlText w:val="•"/>
      <w:lvlJc w:val="left"/>
      <w:pPr>
        <w:ind w:left="7075" w:hanging="706"/>
      </w:pPr>
      <w:rPr>
        <w:rFonts w:hint="default"/>
        <w:lang w:val="pl-PL" w:eastAsia="en-US" w:bidi="ar-SA"/>
      </w:rPr>
    </w:lvl>
    <w:lvl w:ilvl="7" w:tplc="E93EAF4E">
      <w:numFmt w:val="bullet"/>
      <w:lvlText w:val="•"/>
      <w:lvlJc w:val="left"/>
      <w:pPr>
        <w:ind w:left="7908" w:hanging="706"/>
      </w:pPr>
      <w:rPr>
        <w:rFonts w:hint="default"/>
        <w:lang w:val="pl-PL" w:eastAsia="en-US" w:bidi="ar-SA"/>
      </w:rPr>
    </w:lvl>
    <w:lvl w:ilvl="8" w:tplc="BFFCA472">
      <w:numFmt w:val="bullet"/>
      <w:lvlText w:val="•"/>
      <w:lvlJc w:val="left"/>
      <w:pPr>
        <w:ind w:left="8741" w:hanging="706"/>
      </w:pPr>
      <w:rPr>
        <w:rFonts w:hint="default"/>
        <w:lang w:val="pl-PL" w:eastAsia="en-US" w:bidi="ar-SA"/>
      </w:rPr>
    </w:lvl>
  </w:abstractNum>
  <w:abstractNum w:abstractNumId="8" w15:restartNumberingAfterBreak="0">
    <w:nsid w:val="744E1AD2"/>
    <w:multiLevelType w:val="hybridMultilevel"/>
    <w:tmpl w:val="57B64A20"/>
    <w:lvl w:ilvl="0" w:tplc="3C3E7F58">
      <w:start w:val="1"/>
      <w:numFmt w:val="lowerLetter"/>
      <w:lvlText w:val="%1)"/>
      <w:lvlJc w:val="left"/>
      <w:pPr>
        <w:ind w:left="917" w:hanging="259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BE601BCC">
      <w:numFmt w:val="bullet"/>
      <w:lvlText w:val=""/>
      <w:lvlJc w:val="left"/>
      <w:pPr>
        <w:ind w:left="1647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D79036F6">
      <w:numFmt w:val="bullet"/>
      <w:lvlText w:val="•"/>
      <w:lvlJc w:val="left"/>
      <w:pPr>
        <w:ind w:left="2614" w:hanging="284"/>
      </w:pPr>
      <w:rPr>
        <w:rFonts w:hint="default"/>
        <w:lang w:val="pl-PL" w:eastAsia="en-US" w:bidi="ar-SA"/>
      </w:rPr>
    </w:lvl>
    <w:lvl w:ilvl="3" w:tplc="FE8E4EE4">
      <w:numFmt w:val="bullet"/>
      <w:lvlText w:val="•"/>
      <w:lvlJc w:val="left"/>
      <w:pPr>
        <w:ind w:left="3588" w:hanging="284"/>
      </w:pPr>
      <w:rPr>
        <w:rFonts w:hint="default"/>
        <w:lang w:val="pl-PL" w:eastAsia="en-US" w:bidi="ar-SA"/>
      </w:rPr>
    </w:lvl>
    <w:lvl w:ilvl="4" w:tplc="0A361C3E">
      <w:numFmt w:val="bullet"/>
      <w:lvlText w:val="•"/>
      <w:lvlJc w:val="left"/>
      <w:pPr>
        <w:ind w:left="4562" w:hanging="284"/>
      </w:pPr>
      <w:rPr>
        <w:rFonts w:hint="default"/>
        <w:lang w:val="pl-PL" w:eastAsia="en-US" w:bidi="ar-SA"/>
      </w:rPr>
    </w:lvl>
    <w:lvl w:ilvl="5" w:tplc="F96C523C">
      <w:numFmt w:val="bullet"/>
      <w:lvlText w:val="•"/>
      <w:lvlJc w:val="left"/>
      <w:pPr>
        <w:ind w:left="5536" w:hanging="284"/>
      </w:pPr>
      <w:rPr>
        <w:rFonts w:hint="default"/>
        <w:lang w:val="pl-PL" w:eastAsia="en-US" w:bidi="ar-SA"/>
      </w:rPr>
    </w:lvl>
    <w:lvl w:ilvl="6" w:tplc="2E5CDF86">
      <w:numFmt w:val="bullet"/>
      <w:lvlText w:val="•"/>
      <w:lvlJc w:val="left"/>
      <w:pPr>
        <w:ind w:left="6510" w:hanging="284"/>
      </w:pPr>
      <w:rPr>
        <w:rFonts w:hint="default"/>
        <w:lang w:val="pl-PL" w:eastAsia="en-US" w:bidi="ar-SA"/>
      </w:rPr>
    </w:lvl>
    <w:lvl w:ilvl="7" w:tplc="B2F857BC">
      <w:numFmt w:val="bullet"/>
      <w:lvlText w:val="•"/>
      <w:lvlJc w:val="left"/>
      <w:pPr>
        <w:ind w:left="7484" w:hanging="284"/>
      </w:pPr>
      <w:rPr>
        <w:rFonts w:hint="default"/>
        <w:lang w:val="pl-PL" w:eastAsia="en-US" w:bidi="ar-SA"/>
      </w:rPr>
    </w:lvl>
    <w:lvl w:ilvl="8" w:tplc="25DE0E32">
      <w:numFmt w:val="bullet"/>
      <w:lvlText w:val="•"/>
      <w:lvlJc w:val="left"/>
      <w:pPr>
        <w:ind w:left="8458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7B18242B"/>
    <w:multiLevelType w:val="hybridMultilevel"/>
    <w:tmpl w:val="A24CC5AE"/>
    <w:lvl w:ilvl="0" w:tplc="20AA63FC">
      <w:numFmt w:val="bullet"/>
      <w:lvlText w:val=""/>
      <w:lvlJc w:val="left"/>
      <w:pPr>
        <w:ind w:left="942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42E82BE2">
      <w:numFmt w:val="bullet"/>
      <w:lvlText w:val="•"/>
      <w:lvlJc w:val="left"/>
      <w:pPr>
        <w:ind w:left="1886" w:hanging="284"/>
      </w:pPr>
      <w:rPr>
        <w:rFonts w:hint="default"/>
        <w:lang w:val="pl-PL" w:eastAsia="en-US" w:bidi="ar-SA"/>
      </w:rPr>
    </w:lvl>
    <w:lvl w:ilvl="2" w:tplc="E1F8673A">
      <w:numFmt w:val="bullet"/>
      <w:lvlText w:val="•"/>
      <w:lvlJc w:val="left"/>
      <w:pPr>
        <w:ind w:left="2833" w:hanging="284"/>
      </w:pPr>
      <w:rPr>
        <w:rFonts w:hint="default"/>
        <w:lang w:val="pl-PL" w:eastAsia="en-US" w:bidi="ar-SA"/>
      </w:rPr>
    </w:lvl>
    <w:lvl w:ilvl="3" w:tplc="A9964E64">
      <w:numFmt w:val="bullet"/>
      <w:lvlText w:val="•"/>
      <w:lvlJc w:val="left"/>
      <w:pPr>
        <w:ind w:left="3779" w:hanging="284"/>
      </w:pPr>
      <w:rPr>
        <w:rFonts w:hint="default"/>
        <w:lang w:val="pl-PL" w:eastAsia="en-US" w:bidi="ar-SA"/>
      </w:rPr>
    </w:lvl>
    <w:lvl w:ilvl="4" w:tplc="BC1894C4">
      <w:numFmt w:val="bullet"/>
      <w:lvlText w:val="•"/>
      <w:lvlJc w:val="left"/>
      <w:pPr>
        <w:ind w:left="4726" w:hanging="284"/>
      </w:pPr>
      <w:rPr>
        <w:rFonts w:hint="default"/>
        <w:lang w:val="pl-PL" w:eastAsia="en-US" w:bidi="ar-SA"/>
      </w:rPr>
    </w:lvl>
    <w:lvl w:ilvl="5" w:tplc="AEA6C004">
      <w:numFmt w:val="bullet"/>
      <w:lvlText w:val="•"/>
      <w:lvlJc w:val="left"/>
      <w:pPr>
        <w:ind w:left="5673" w:hanging="284"/>
      </w:pPr>
      <w:rPr>
        <w:rFonts w:hint="default"/>
        <w:lang w:val="pl-PL" w:eastAsia="en-US" w:bidi="ar-SA"/>
      </w:rPr>
    </w:lvl>
    <w:lvl w:ilvl="6" w:tplc="EE9EE52A">
      <w:numFmt w:val="bullet"/>
      <w:lvlText w:val="•"/>
      <w:lvlJc w:val="left"/>
      <w:pPr>
        <w:ind w:left="6619" w:hanging="284"/>
      </w:pPr>
      <w:rPr>
        <w:rFonts w:hint="default"/>
        <w:lang w:val="pl-PL" w:eastAsia="en-US" w:bidi="ar-SA"/>
      </w:rPr>
    </w:lvl>
    <w:lvl w:ilvl="7" w:tplc="16DC345E">
      <w:numFmt w:val="bullet"/>
      <w:lvlText w:val="•"/>
      <w:lvlJc w:val="left"/>
      <w:pPr>
        <w:ind w:left="7566" w:hanging="284"/>
      </w:pPr>
      <w:rPr>
        <w:rFonts w:hint="default"/>
        <w:lang w:val="pl-PL" w:eastAsia="en-US" w:bidi="ar-SA"/>
      </w:rPr>
    </w:lvl>
    <w:lvl w:ilvl="8" w:tplc="679C4ED4">
      <w:numFmt w:val="bullet"/>
      <w:lvlText w:val="•"/>
      <w:lvlJc w:val="left"/>
      <w:pPr>
        <w:ind w:left="8513" w:hanging="284"/>
      </w:pPr>
      <w:rPr>
        <w:rFonts w:hint="default"/>
        <w:lang w:val="pl-PL" w:eastAsia="en-US" w:bidi="ar-SA"/>
      </w:rPr>
    </w:lvl>
  </w:abstractNum>
  <w:num w:numId="1" w16cid:durableId="1710035153">
    <w:abstractNumId w:val="2"/>
  </w:num>
  <w:num w:numId="2" w16cid:durableId="1029725023">
    <w:abstractNumId w:val="4"/>
  </w:num>
  <w:num w:numId="3" w16cid:durableId="1831021921">
    <w:abstractNumId w:val="3"/>
  </w:num>
  <w:num w:numId="4" w16cid:durableId="990018119">
    <w:abstractNumId w:val="6"/>
  </w:num>
  <w:num w:numId="5" w16cid:durableId="1157305845">
    <w:abstractNumId w:val="9"/>
  </w:num>
  <w:num w:numId="6" w16cid:durableId="1426153067">
    <w:abstractNumId w:val="7"/>
  </w:num>
  <w:num w:numId="7" w16cid:durableId="627203773">
    <w:abstractNumId w:val="8"/>
  </w:num>
  <w:num w:numId="8" w16cid:durableId="525407185">
    <w:abstractNumId w:val="0"/>
  </w:num>
  <w:num w:numId="9" w16cid:durableId="1219248397">
    <w:abstractNumId w:val="1"/>
  </w:num>
  <w:num w:numId="10" w16cid:durableId="20014998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C9"/>
    <w:rsid w:val="00A832C5"/>
    <w:rsid w:val="00C81A53"/>
    <w:rsid w:val="00E9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4FDC6"/>
  <w15:docId w15:val="{E176002D-E6EB-4400-8E5C-3D7A1414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119"/>
      <w:ind w:left="1086" w:hanging="429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1"/>
      <w:ind w:left="1225" w:hanging="56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1225" w:hanging="568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658"/>
      <w:jc w:val="both"/>
    </w:pPr>
  </w:style>
  <w:style w:type="paragraph" w:styleId="Tytu">
    <w:name w:val="Title"/>
    <w:basedOn w:val="Normalny"/>
    <w:uiPriority w:val="10"/>
    <w:qFormat/>
    <w:pPr>
      <w:spacing w:before="1"/>
      <w:ind w:left="3133" w:right="1392" w:hanging="1647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1225" w:hanging="568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</dc:title>
  <dc:creator>Marzena Kucharska</dc:creator>
  <cp:lastModifiedBy>Mateusz Królikowski</cp:lastModifiedBy>
  <cp:revision>2</cp:revision>
  <dcterms:created xsi:type="dcterms:W3CDTF">2022-06-20T20:57:00Z</dcterms:created>
  <dcterms:modified xsi:type="dcterms:W3CDTF">2022-06-20T20:57:00Z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2022-06-20T00:00:00Z</vt:filetime>
  </property>
</Properties>
</file>